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966DE7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966DE7" w:rsidRPr="00966DE7">
        <w:rPr>
          <w:rFonts w:cs="Arial"/>
          <w:szCs w:val="22"/>
        </w:rPr>
        <w:t>работы по обеспечению ремонта, поверки и иным услугам в области метрологического обеспечения средств измерений</w:t>
      </w:r>
      <w:r w:rsidR="000A063A" w:rsidRPr="00966DE7">
        <w:rPr>
          <w:szCs w:val="22"/>
        </w:rPr>
        <w:t>.</w:t>
      </w:r>
    </w:p>
    <w:p w:rsidR="00966DE7" w:rsidRDefault="00F20595" w:rsidP="007A3ED2">
      <w:pPr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0E40C6">
        <w:rPr>
          <w:szCs w:val="22"/>
        </w:rPr>
        <w:t>единым лотом</w:t>
      </w:r>
      <w:r w:rsidR="00966DE7">
        <w:rPr>
          <w:szCs w:val="22"/>
        </w:rPr>
        <w:t>:</w:t>
      </w:r>
    </w:p>
    <w:p w:rsidR="00966DE7" w:rsidRPr="00966DE7" w:rsidRDefault="00966DE7" w:rsidP="00966DE7">
      <w:pPr>
        <w:numPr>
          <w:ilvl w:val="1"/>
          <w:numId w:val="18"/>
        </w:numPr>
        <w:spacing w:before="0" w:line="276" w:lineRule="auto"/>
        <w:jc w:val="both"/>
        <w:rPr>
          <w:rFonts w:cs="Arial"/>
        </w:rPr>
      </w:pPr>
      <w:r w:rsidRPr="00966DE7">
        <w:rPr>
          <w:rFonts w:cs="Arial"/>
        </w:rPr>
        <w:t xml:space="preserve">Выполнение графиков поверки СИ. </w:t>
      </w:r>
    </w:p>
    <w:p w:rsidR="00966DE7" w:rsidRPr="00966DE7" w:rsidRDefault="00966DE7" w:rsidP="00966DE7">
      <w:pPr>
        <w:numPr>
          <w:ilvl w:val="1"/>
          <w:numId w:val="18"/>
        </w:numPr>
        <w:spacing w:before="0" w:line="276" w:lineRule="auto"/>
        <w:jc w:val="both"/>
        <w:rPr>
          <w:rFonts w:cs="Arial"/>
        </w:rPr>
      </w:pPr>
      <w:r w:rsidRPr="00966DE7">
        <w:rPr>
          <w:rFonts w:cs="Arial"/>
        </w:rPr>
        <w:t>Своевременное обеспечение ремонта вышедших из строя СИ для обеспечения безопасной и бесперебойной работы технологических объектов предприятия, испытательных лабораторий.</w:t>
      </w:r>
    </w:p>
    <w:p w:rsidR="00966DE7" w:rsidRPr="00966DE7" w:rsidRDefault="00966DE7" w:rsidP="00966DE7">
      <w:pPr>
        <w:numPr>
          <w:ilvl w:val="1"/>
          <w:numId w:val="18"/>
        </w:numPr>
        <w:spacing w:before="0" w:line="276" w:lineRule="auto"/>
        <w:jc w:val="both"/>
        <w:rPr>
          <w:rFonts w:cs="Arial"/>
        </w:rPr>
      </w:pPr>
      <w:r w:rsidRPr="00966DE7">
        <w:rPr>
          <w:rFonts w:cs="Arial"/>
        </w:rPr>
        <w:t>Методологическое обеспечение измерений, относящихся к сфере государственного регулирования обеспечения единства измерений.</w:t>
      </w:r>
    </w:p>
    <w:p w:rsidR="00966DE7" w:rsidRPr="00966DE7" w:rsidRDefault="00966DE7" w:rsidP="00966DE7">
      <w:pPr>
        <w:numPr>
          <w:ilvl w:val="0"/>
          <w:numId w:val="18"/>
        </w:numPr>
        <w:spacing w:before="0" w:line="276" w:lineRule="auto"/>
        <w:jc w:val="both"/>
        <w:rPr>
          <w:rFonts w:cs="Arial"/>
        </w:rPr>
      </w:pPr>
      <w:r w:rsidRPr="00966DE7">
        <w:rPr>
          <w:rFonts w:cs="Arial"/>
        </w:rPr>
        <w:t>Описание услуги/работы</w:t>
      </w:r>
    </w:p>
    <w:p w:rsidR="00966DE7" w:rsidRPr="00966DE7" w:rsidRDefault="00966DE7" w:rsidP="00966DE7">
      <w:pPr>
        <w:ind w:left="720"/>
        <w:jc w:val="both"/>
        <w:rPr>
          <w:rFonts w:cs="Arial"/>
        </w:rPr>
      </w:pPr>
      <w:r w:rsidRPr="00966DE7">
        <w:rPr>
          <w:rFonts w:cs="Arial"/>
        </w:rPr>
        <w:t>Обеспечение выполнения работ по ремонту, поверке и оказанию иных услуг в области метрологического обеспечения средств измерений, принадлежащих Заказчику Осуществление транспортировки средств измерений с территории Заказчика к месту проведения ремонта (поверки) и обратно.</w:t>
      </w:r>
    </w:p>
    <w:p w:rsidR="00966DE7" w:rsidRPr="00966DE7" w:rsidRDefault="00966DE7" w:rsidP="00966DE7">
      <w:pPr>
        <w:numPr>
          <w:ilvl w:val="0"/>
          <w:numId w:val="18"/>
        </w:numPr>
        <w:spacing w:before="0" w:line="276" w:lineRule="auto"/>
        <w:jc w:val="both"/>
        <w:rPr>
          <w:rFonts w:cs="Arial"/>
        </w:rPr>
      </w:pPr>
      <w:r w:rsidRPr="00966DE7">
        <w:rPr>
          <w:rFonts w:cs="Arial"/>
        </w:rPr>
        <w:t>Место оказания услуг/выполнения работ: ОАО «Славнефть-ЯНОС»</w:t>
      </w:r>
      <w:r>
        <w:rPr>
          <w:rFonts w:cs="Arial"/>
        </w:rPr>
        <w:t>.</w:t>
      </w:r>
    </w:p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640F62" w:rsidRDefault="00EF1336" w:rsidP="00640F62">
      <w:pPr>
        <w:jc w:val="both"/>
        <w:rPr>
          <w:b/>
          <w:szCs w:val="22"/>
          <w:u w:val="single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966DE7">
        <w:rPr>
          <w:rFonts w:cs="Arial"/>
          <w:szCs w:val="22"/>
        </w:rPr>
        <w:t xml:space="preserve">01 </w:t>
      </w:r>
      <w:r w:rsidR="00923124">
        <w:rPr>
          <w:rFonts w:cs="Arial"/>
        </w:rPr>
        <w:t>апреля</w:t>
      </w:r>
      <w:r w:rsidR="00966DE7" w:rsidRPr="00966DE7">
        <w:rPr>
          <w:rFonts w:cs="Arial"/>
        </w:rPr>
        <w:t xml:space="preserve"> 2018 г. – </w:t>
      </w:r>
      <w:r w:rsidR="00966DE7">
        <w:rPr>
          <w:rFonts w:cs="Arial"/>
        </w:rPr>
        <w:t xml:space="preserve">31 </w:t>
      </w:r>
      <w:r w:rsidR="0059159B">
        <w:rPr>
          <w:rFonts w:cs="Arial"/>
        </w:rPr>
        <w:t>марта</w:t>
      </w:r>
      <w:r w:rsidR="0059159B" w:rsidRPr="00966DE7">
        <w:rPr>
          <w:rFonts w:cs="Arial"/>
        </w:rPr>
        <w:t xml:space="preserve"> 2019</w:t>
      </w:r>
      <w:r w:rsidR="00966DE7" w:rsidRPr="00966DE7">
        <w:rPr>
          <w:rFonts w:cs="Arial"/>
        </w:rPr>
        <w:t xml:space="preserve"> г.</w:t>
      </w:r>
    </w:p>
    <w:p w:rsidR="008272FA" w:rsidRPr="008272FA" w:rsidRDefault="00EF1336" w:rsidP="008272FA">
      <w:pPr>
        <w:spacing w:before="0"/>
        <w:jc w:val="both"/>
        <w:rPr>
          <w:rFonts w:ascii="Arial monospaced for SAP" w:hAnsi="Arial monospaced for SAP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8272FA" w:rsidRPr="008272FA">
        <w:rPr>
          <w:szCs w:val="22"/>
        </w:rPr>
        <w:t>по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предоставленным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подписанным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актам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выполненных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работ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и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счетам</w:t>
      </w:r>
      <w:r w:rsidR="008272FA" w:rsidRPr="008272FA">
        <w:rPr>
          <w:rFonts w:ascii="Arial monospaced for SAP" w:hAnsi="Arial monospaced for SAP"/>
          <w:szCs w:val="22"/>
        </w:rPr>
        <w:t>–</w:t>
      </w:r>
      <w:r w:rsidR="008272FA" w:rsidRPr="008272FA">
        <w:rPr>
          <w:szCs w:val="22"/>
        </w:rPr>
        <w:t>фактурам</w:t>
      </w:r>
      <w:r w:rsidR="008272FA" w:rsidRPr="008272FA">
        <w:rPr>
          <w:rFonts w:ascii="Arial monospaced for SAP" w:hAnsi="Arial monospaced for SAP"/>
          <w:szCs w:val="22"/>
        </w:rPr>
        <w:t xml:space="preserve">, </w:t>
      </w:r>
      <w:r w:rsidR="008272FA" w:rsidRPr="008272FA">
        <w:rPr>
          <w:szCs w:val="22"/>
        </w:rPr>
        <w:t>с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отсрочкой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платежа</w:t>
      </w:r>
      <w:r w:rsidR="008272FA" w:rsidRPr="008272FA">
        <w:rPr>
          <w:rFonts w:ascii="Arial monospaced for SAP" w:hAnsi="Arial monospaced for SAP"/>
          <w:szCs w:val="22"/>
        </w:rPr>
        <w:t xml:space="preserve"> 90 (</w:t>
      </w:r>
      <w:r w:rsidR="008272FA" w:rsidRPr="008272FA">
        <w:rPr>
          <w:szCs w:val="22"/>
        </w:rPr>
        <w:t>девяносто</w:t>
      </w:r>
      <w:r w:rsidR="008272FA" w:rsidRPr="008272FA">
        <w:rPr>
          <w:rFonts w:ascii="Arial monospaced for SAP" w:hAnsi="Arial monospaced for SAP"/>
          <w:szCs w:val="22"/>
        </w:rPr>
        <w:t xml:space="preserve">) </w:t>
      </w:r>
      <w:r w:rsidR="008272FA" w:rsidRPr="008272FA">
        <w:rPr>
          <w:szCs w:val="22"/>
        </w:rPr>
        <w:t>календарных</w:t>
      </w:r>
      <w:r w:rsidR="008272FA" w:rsidRPr="008272FA">
        <w:rPr>
          <w:rFonts w:ascii="Arial monospaced for SAP" w:hAnsi="Arial monospaced for SAP"/>
          <w:szCs w:val="22"/>
        </w:rPr>
        <w:t xml:space="preserve"> </w:t>
      </w:r>
      <w:r w:rsidR="008272FA" w:rsidRPr="008272FA">
        <w:rPr>
          <w:szCs w:val="22"/>
        </w:rPr>
        <w:t>дней</w:t>
      </w:r>
      <w:r w:rsidR="008272FA" w:rsidRPr="008272FA">
        <w:rPr>
          <w:rFonts w:ascii="Arial monospaced for SAP" w:hAnsi="Arial monospaced for SAP"/>
          <w:szCs w:val="22"/>
        </w:rPr>
        <w:t>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985B13" w:rsidRPr="00CE72DF" w:rsidRDefault="007E57B9" w:rsidP="004937C4">
      <w:pPr>
        <w:ind w:firstLine="567"/>
        <w:jc w:val="both"/>
        <w:rPr>
          <w:szCs w:val="22"/>
        </w:rPr>
      </w:pPr>
      <w:r w:rsidRPr="00CE72DF">
        <w:rPr>
          <w:szCs w:val="22"/>
        </w:rPr>
        <w:t xml:space="preserve">Работы должны быть выполнены с надлежащим качеством, </w:t>
      </w:r>
      <w:r w:rsidR="00624364">
        <w:rPr>
          <w:szCs w:val="22"/>
        </w:rPr>
        <w:t>в соответствии с условиями договора</w:t>
      </w:r>
      <w:r w:rsidR="00146A7C" w:rsidRPr="00CE72DF">
        <w:rPr>
          <w:szCs w:val="22"/>
        </w:rPr>
        <w:t>.</w:t>
      </w:r>
    </w:p>
    <w:p w:rsidR="00EF1336" w:rsidRDefault="00985B13" w:rsidP="000435A4">
      <w:pPr>
        <w:autoSpaceDE w:val="0"/>
        <w:jc w:val="both"/>
        <w:rPr>
          <w:rFonts w:cs="Arial"/>
          <w:b/>
          <w:iCs/>
          <w:szCs w:val="22"/>
        </w:rPr>
      </w:pPr>
      <w:r>
        <w:rPr>
          <w:b/>
          <w:szCs w:val="22"/>
        </w:rPr>
        <w:t xml:space="preserve">  </w:t>
      </w:r>
      <w:r w:rsidR="00EF1336"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3260"/>
        <w:gridCol w:w="1276"/>
        <w:gridCol w:w="1525"/>
      </w:tblGrid>
      <w:tr w:rsidR="0024185D" w:rsidRPr="00C1761E" w:rsidTr="00B60FC5">
        <w:tc>
          <w:tcPr>
            <w:tcW w:w="540" w:type="dxa"/>
            <w:shd w:val="clear" w:color="auto" w:fill="auto"/>
          </w:tcPr>
          <w:p w:rsidR="0024185D" w:rsidRPr="0024185D" w:rsidRDefault="0024185D" w:rsidP="00784E47">
            <w:pPr>
              <w:spacing w:before="0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№ п/п</w:t>
            </w:r>
          </w:p>
        </w:tc>
        <w:tc>
          <w:tcPr>
            <w:tcW w:w="3821" w:type="dxa"/>
            <w:shd w:val="clear" w:color="auto" w:fill="auto"/>
          </w:tcPr>
          <w:p w:rsidR="0024185D" w:rsidRPr="0024185D" w:rsidRDefault="0024185D" w:rsidP="00784E47">
            <w:pPr>
              <w:spacing w:before="0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 xml:space="preserve">Требование </w:t>
            </w:r>
          </w:p>
          <w:p w:rsidR="0024185D" w:rsidRPr="0024185D" w:rsidRDefault="0024185D" w:rsidP="00784E47">
            <w:pPr>
              <w:spacing w:before="0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(параметр оценки)</w:t>
            </w:r>
          </w:p>
        </w:tc>
        <w:tc>
          <w:tcPr>
            <w:tcW w:w="3260" w:type="dxa"/>
            <w:shd w:val="clear" w:color="auto" w:fill="auto"/>
          </w:tcPr>
          <w:p w:rsidR="0024185D" w:rsidRPr="00E60AEB" w:rsidRDefault="0024185D" w:rsidP="001353A3">
            <w:pPr>
              <w:rPr>
                <w:sz w:val="20"/>
                <w:szCs w:val="20"/>
              </w:rPr>
            </w:pPr>
            <w:r w:rsidRPr="00E60AEB">
              <w:rPr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auto"/>
          </w:tcPr>
          <w:p w:rsidR="0024185D" w:rsidRPr="0024185D" w:rsidRDefault="0024185D" w:rsidP="001353A3">
            <w:pPr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25" w:type="dxa"/>
            <w:shd w:val="clear" w:color="auto" w:fill="auto"/>
          </w:tcPr>
          <w:p w:rsidR="0024185D" w:rsidRPr="0024185D" w:rsidRDefault="0024185D" w:rsidP="001353A3">
            <w:pPr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Условия соответствия</w:t>
            </w:r>
          </w:p>
        </w:tc>
      </w:tr>
      <w:tr w:rsidR="0024185D" w:rsidRPr="00C1761E" w:rsidTr="00B60FC5">
        <w:tc>
          <w:tcPr>
            <w:tcW w:w="540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Оснащенность, обеспеченность и готовность</w:t>
            </w:r>
          </w:p>
        </w:tc>
        <w:tc>
          <w:tcPr>
            <w:tcW w:w="3260" w:type="dxa"/>
            <w:shd w:val="clear" w:color="auto" w:fill="auto"/>
          </w:tcPr>
          <w:p w:rsidR="0024185D" w:rsidRPr="00E60AEB" w:rsidRDefault="0024185D" w:rsidP="001353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</w:p>
        </w:tc>
      </w:tr>
      <w:tr w:rsidR="0024185D" w:rsidRPr="00C1761E" w:rsidTr="00B60FC5">
        <w:tc>
          <w:tcPr>
            <w:tcW w:w="540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1.1</w:t>
            </w:r>
          </w:p>
        </w:tc>
        <w:tc>
          <w:tcPr>
            <w:tcW w:w="3821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Опыт работы по предмету закупки в том числе, но не ограничиваясь, на ОАО «Славнефть-ЯНОС», ОАО «Газпром нефть», ОАО «НК «Роснефть»</w:t>
            </w:r>
          </w:p>
        </w:tc>
        <w:tc>
          <w:tcPr>
            <w:tcW w:w="3260" w:type="dxa"/>
            <w:shd w:val="clear" w:color="auto" w:fill="auto"/>
          </w:tcPr>
          <w:p w:rsidR="0024185D" w:rsidRPr="00E60AEB" w:rsidRDefault="0024185D" w:rsidP="001353A3">
            <w:pPr>
              <w:jc w:val="both"/>
              <w:rPr>
                <w:sz w:val="20"/>
                <w:szCs w:val="20"/>
              </w:rPr>
            </w:pPr>
            <w:r w:rsidRPr="00E60AEB">
              <w:rPr>
                <w:sz w:val="20"/>
                <w:szCs w:val="20"/>
              </w:rPr>
              <w:t>Перечень договоров с организациями, выполняющими работы по ремонту, поверке и оказанию иных услуг в области метрологического обеспечения средств измерений</w:t>
            </w:r>
            <w:r w:rsidR="00C44649" w:rsidRPr="00E60AEB">
              <w:rPr>
                <w:sz w:val="20"/>
                <w:szCs w:val="20"/>
              </w:rPr>
              <w:t xml:space="preserve"> </w:t>
            </w:r>
            <w:r w:rsidR="00C44649" w:rsidRPr="00E60AEB">
              <w:rPr>
                <w:rFonts w:cs="Arial"/>
                <w:sz w:val="20"/>
                <w:szCs w:val="20"/>
              </w:rPr>
              <w:t>(Форма 7)</w:t>
            </w:r>
          </w:p>
        </w:tc>
        <w:tc>
          <w:tcPr>
            <w:tcW w:w="1276" w:type="dxa"/>
            <w:shd w:val="clear" w:color="auto" w:fill="auto"/>
          </w:tcPr>
          <w:p w:rsidR="0024185D" w:rsidRPr="0024185D" w:rsidRDefault="0024185D" w:rsidP="0024185D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5" w:type="dxa"/>
            <w:shd w:val="clear" w:color="auto" w:fill="auto"/>
          </w:tcPr>
          <w:p w:rsidR="0024185D" w:rsidRPr="0024185D" w:rsidRDefault="0024185D" w:rsidP="0024185D">
            <w:pPr>
              <w:spacing w:before="0"/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5 и более</w:t>
            </w:r>
          </w:p>
          <w:p w:rsidR="0024185D" w:rsidRPr="0024185D" w:rsidRDefault="0024185D" w:rsidP="0024185D">
            <w:pPr>
              <w:spacing w:before="0"/>
              <w:jc w:val="both"/>
              <w:rPr>
                <w:sz w:val="20"/>
                <w:szCs w:val="20"/>
              </w:rPr>
            </w:pPr>
          </w:p>
        </w:tc>
      </w:tr>
      <w:tr w:rsidR="0024185D" w:rsidRPr="00C1761E" w:rsidTr="00B60FC5">
        <w:tc>
          <w:tcPr>
            <w:tcW w:w="540" w:type="dxa"/>
            <w:shd w:val="clear" w:color="auto" w:fill="auto"/>
          </w:tcPr>
          <w:p w:rsidR="0024185D" w:rsidRPr="0024185D" w:rsidRDefault="006B0610" w:rsidP="001353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821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Наличие автотранспорта для осуществления транспортировки средств измерений с территории Заказчика к месту проведения ремонта (поверки) и обратно</w:t>
            </w:r>
          </w:p>
        </w:tc>
        <w:tc>
          <w:tcPr>
            <w:tcW w:w="3260" w:type="dxa"/>
            <w:shd w:val="clear" w:color="auto" w:fill="auto"/>
          </w:tcPr>
          <w:p w:rsidR="0024185D" w:rsidRPr="00E60AEB" w:rsidRDefault="0024185D" w:rsidP="001353A3">
            <w:pPr>
              <w:jc w:val="both"/>
              <w:rPr>
                <w:sz w:val="20"/>
                <w:szCs w:val="20"/>
              </w:rPr>
            </w:pPr>
            <w:r w:rsidRPr="00E60AEB">
              <w:rPr>
                <w:sz w:val="20"/>
                <w:szCs w:val="20"/>
              </w:rPr>
              <w:t>Справка о наличии производственных мощностей</w:t>
            </w:r>
            <w:r w:rsidR="00E60AEB">
              <w:rPr>
                <w:sz w:val="20"/>
                <w:szCs w:val="20"/>
              </w:rPr>
              <w:t xml:space="preserve"> (Форма 8)</w:t>
            </w:r>
          </w:p>
        </w:tc>
        <w:tc>
          <w:tcPr>
            <w:tcW w:w="1276" w:type="dxa"/>
            <w:shd w:val="clear" w:color="auto" w:fill="auto"/>
          </w:tcPr>
          <w:p w:rsidR="0024185D" w:rsidRPr="0024185D" w:rsidRDefault="0024185D" w:rsidP="0024185D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5" w:type="dxa"/>
            <w:shd w:val="clear" w:color="auto" w:fill="auto"/>
          </w:tcPr>
          <w:p w:rsidR="0024185D" w:rsidRPr="0024185D" w:rsidRDefault="0024185D" w:rsidP="0024185D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и более</w:t>
            </w:r>
          </w:p>
          <w:p w:rsidR="0024185D" w:rsidRPr="0024185D" w:rsidRDefault="0024185D" w:rsidP="0024185D">
            <w:pPr>
              <w:spacing w:before="0"/>
              <w:jc w:val="both"/>
              <w:rPr>
                <w:sz w:val="20"/>
                <w:szCs w:val="20"/>
              </w:rPr>
            </w:pPr>
          </w:p>
        </w:tc>
      </w:tr>
      <w:tr w:rsidR="0024185D" w:rsidRPr="00C1761E" w:rsidTr="00B60FC5">
        <w:tc>
          <w:tcPr>
            <w:tcW w:w="540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2</w:t>
            </w:r>
          </w:p>
        </w:tc>
        <w:tc>
          <w:tcPr>
            <w:tcW w:w="3821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Опыт работы</w:t>
            </w:r>
          </w:p>
        </w:tc>
        <w:tc>
          <w:tcPr>
            <w:tcW w:w="3260" w:type="dxa"/>
            <w:shd w:val="clear" w:color="auto" w:fill="auto"/>
          </w:tcPr>
          <w:p w:rsidR="0024185D" w:rsidRPr="00E60AEB" w:rsidRDefault="0024185D" w:rsidP="001353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4185D" w:rsidRPr="0024185D" w:rsidRDefault="0024185D" w:rsidP="0024185D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</w:tcPr>
          <w:p w:rsidR="0024185D" w:rsidRPr="0024185D" w:rsidRDefault="0024185D" w:rsidP="0024185D">
            <w:pPr>
              <w:spacing w:before="0"/>
              <w:jc w:val="both"/>
              <w:rPr>
                <w:sz w:val="20"/>
                <w:szCs w:val="20"/>
              </w:rPr>
            </w:pPr>
          </w:p>
        </w:tc>
      </w:tr>
      <w:tr w:rsidR="0024185D" w:rsidRPr="00C1761E" w:rsidTr="00B60FC5">
        <w:tc>
          <w:tcPr>
            <w:tcW w:w="540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2.1</w:t>
            </w:r>
          </w:p>
        </w:tc>
        <w:tc>
          <w:tcPr>
            <w:tcW w:w="3821" w:type="dxa"/>
            <w:shd w:val="clear" w:color="auto" w:fill="auto"/>
          </w:tcPr>
          <w:p w:rsidR="0024185D" w:rsidRPr="0024185D" w:rsidRDefault="0024185D" w:rsidP="001353A3">
            <w:pPr>
              <w:jc w:val="both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Опыт работы по предмету закупки в области метрологического обеспечения</w:t>
            </w:r>
          </w:p>
        </w:tc>
        <w:tc>
          <w:tcPr>
            <w:tcW w:w="3260" w:type="dxa"/>
            <w:shd w:val="clear" w:color="auto" w:fill="auto"/>
          </w:tcPr>
          <w:p w:rsidR="0024185D" w:rsidRPr="00E60AEB" w:rsidRDefault="00122281" w:rsidP="00122281">
            <w:pPr>
              <w:jc w:val="both"/>
              <w:rPr>
                <w:sz w:val="20"/>
                <w:szCs w:val="20"/>
              </w:rPr>
            </w:pPr>
            <w:r w:rsidRPr="00E60AEB">
              <w:rPr>
                <w:rFonts w:cs="Arial"/>
                <w:sz w:val="20"/>
                <w:szCs w:val="20"/>
              </w:rPr>
              <w:t xml:space="preserve">Справка об опыте работы за </w:t>
            </w:r>
            <w:r w:rsidR="00C44649" w:rsidRPr="00E60AEB">
              <w:rPr>
                <w:rFonts w:cs="Arial"/>
                <w:sz w:val="20"/>
                <w:szCs w:val="20"/>
              </w:rPr>
              <w:t>последние</w:t>
            </w:r>
            <w:r w:rsidRPr="00E60AEB">
              <w:rPr>
                <w:rFonts w:cs="Arial"/>
                <w:sz w:val="20"/>
                <w:szCs w:val="20"/>
              </w:rPr>
              <w:t xml:space="preserve"> 6 лет (Форма 7)</w:t>
            </w:r>
          </w:p>
        </w:tc>
        <w:tc>
          <w:tcPr>
            <w:tcW w:w="1276" w:type="dxa"/>
            <w:shd w:val="clear" w:color="auto" w:fill="auto"/>
          </w:tcPr>
          <w:p w:rsidR="0024185D" w:rsidRPr="0024185D" w:rsidRDefault="0024185D" w:rsidP="0024185D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24185D">
              <w:rPr>
                <w:sz w:val="20"/>
                <w:szCs w:val="20"/>
              </w:rPr>
              <w:t>аличие/</w:t>
            </w:r>
          </w:p>
          <w:p w:rsidR="0024185D" w:rsidRPr="0024185D" w:rsidRDefault="0024185D" w:rsidP="0024185D">
            <w:pPr>
              <w:spacing w:before="0"/>
              <w:rPr>
                <w:sz w:val="20"/>
                <w:szCs w:val="20"/>
              </w:rPr>
            </w:pPr>
            <w:r w:rsidRPr="0024185D">
              <w:rPr>
                <w:sz w:val="20"/>
                <w:szCs w:val="20"/>
              </w:rPr>
              <w:t>отсутствие</w:t>
            </w:r>
          </w:p>
        </w:tc>
        <w:tc>
          <w:tcPr>
            <w:tcW w:w="1525" w:type="dxa"/>
            <w:shd w:val="clear" w:color="auto" w:fill="auto"/>
          </w:tcPr>
          <w:p w:rsidR="0024185D" w:rsidRPr="0024185D" w:rsidRDefault="0024185D" w:rsidP="0024185D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24185D">
              <w:rPr>
                <w:sz w:val="20"/>
                <w:szCs w:val="20"/>
              </w:rPr>
              <w:t>аличие</w:t>
            </w:r>
          </w:p>
          <w:p w:rsidR="0024185D" w:rsidRPr="0024185D" w:rsidRDefault="0024185D" w:rsidP="0024185D">
            <w:pPr>
              <w:spacing w:before="0"/>
              <w:jc w:val="both"/>
              <w:rPr>
                <w:sz w:val="20"/>
                <w:szCs w:val="20"/>
              </w:rPr>
            </w:pPr>
          </w:p>
        </w:tc>
      </w:tr>
    </w:tbl>
    <w:p w:rsidR="0058478B" w:rsidRDefault="0058478B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</w:p>
    <w:p w:rsidR="0058478B" w:rsidRDefault="0058478B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</w:p>
    <w:p w:rsidR="0058478B" w:rsidRDefault="0058478B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</w:p>
    <w:p w:rsidR="00EF1336" w:rsidRPr="008C01D0" w:rsidRDefault="00EF1336" w:rsidP="00EF1336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 w:rsidRPr="005C4D6B">
        <w:rPr>
          <w:rFonts w:cs="Arial"/>
          <w:b/>
          <w:iCs/>
          <w:szCs w:val="22"/>
        </w:rPr>
        <w:lastRenderedPageBreak/>
        <w:t>4.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874764" w:rsidRDefault="00874764" w:rsidP="00874764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выполнять требования инструкций, положений и правил безопасности ОАО «Славнефть-ЯНОС», которые указаны в п. </w:t>
      </w:r>
      <w:r w:rsidR="00292857">
        <w:rPr>
          <w:szCs w:val="22"/>
        </w:rPr>
        <w:t>2.1.8</w:t>
      </w:r>
      <w:r>
        <w:rPr>
          <w:szCs w:val="22"/>
        </w:rPr>
        <w:t xml:space="preserve">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221D03" w:rsidRPr="008C01D0" w:rsidRDefault="00221D03" w:rsidP="00123F70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42271A" w:rsidRPr="00D25AB1" w:rsidRDefault="0042271A" w:rsidP="0042271A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делать оферты </w:t>
      </w:r>
      <w:r w:rsidRPr="008761AE">
        <w:rPr>
          <w:szCs w:val="22"/>
        </w:rPr>
        <w:t>№</w:t>
      </w:r>
      <w:r>
        <w:rPr>
          <w:szCs w:val="22"/>
        </w:rPr>
        <w:t>486-КР-2017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42271A" w:rsidRPr="00D25AB1" w:rsidRDefault="0042271A" w:rsidP="0042271A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2271A" w:rsidRPr="00D25AB1" w:rsidRDefault="0042271A" w:rsidP="0042271A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«Славнефть-ЯНОС»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42271A" w:rsidRPr="00D25AB1" w:rsidRDefault="0042271A" w:rsidP="0042271A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 xml:space="preserve">заключить с ОАО «Славнефть-ЯНОС» договор по </w:t>
      </w:r>
      <w:r w:rsidRPr="00EF6B71">
        <w:rPr>
          <w:rFonts w:cs="Arial"/>
          <w:b/>
          <w:szCs w:val="22"/>
        </w:rPr>
        <w:t>обеспечению ремонта, поверки и иным услугам в области метрологического обеспечения средств измерений</w:t>
      </w:r>
      <w:r w:rsidRPr="00D25AB1">
        <w:rPr>
          <w:szCs w:val="22"/>
        </w:rPr>
        <w:t xml:space="preserve">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42271A" w:rsidRPr="00C60276" w:rsidRDefault="0042271A" w:rsidP="0042271A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42271A" w:rsidRPr="002E571A" w:rsidRDefault="0042271A" w:rsidP="0042271A">
      <w:pPr>
        <w:rPr>
          <w:rFonts w:cs="Arial"/>
          <w:szCs w:val="22"/>
        </w:rPr>
      </w:pPr>
      <w:r w:rsidRPr="0006564E">
        <w:rPr>
          <w:rFonts w:cs="Arial"/>
          <w:szCs w:val="22"/>
        </w:rPr>
        <w:t>4. Сообщаем о</w:t>
      </w:r>
      <w:r w:rsidRPr="002E571A">
        <w:rPr>
          <w:rFonts w:cs="Arial"/>
          <w:szCs w:val="22"/>
        </w:rPr>
        <w:t xml:space="preserve"> себе следующее: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_____________________________________________________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42271A" w:rsidRPr="002E571A" w:rsidRDefault="0042271A" w:rsidP="0042271A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42271A" w:rsidRPr="002E571A" w:rsidRDefault="0042271A" w:rsidP="0042271A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lastRenderedPageBreak/>
        <w:t>Фамилии лиц, уполномоченных действовать от имени организации с правом подписи юридических и банковских документов</w:t>
      </w:r>
    </w:p>
    <w:p w:rsidR="0042271A" w:rsidRPr="002E571A" w:rsidRDefault="0042271A" w:rsidP="0042271A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42271A" w:rsidRPr="002E571A" w:rsidRDefault="0042271A" w:rsidP="0042271A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42271A" w:rsidRPr="00707A8E" w:rsidRDefault="0042271A" w:rsidP="0042271A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Pr="002E571A">
        <w:rPr>
          <w:rFonts w:cs="Arial"/>
          <w:szCs w:val="22"/>
        </w:rPr>
        <w:t xml:space="preserve">. Мы признаем </w:t>
      </w:r>
      <w:r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42271A" w:rsidRPr="002E571A" w:rsidRDefault="0042271A" w:rsidP="0042271A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Pr="00707A8E">
        <w:rPr>
          <w:rFonts w:cs="Arial"/>
          <w:szCs w:val="22"/>
        </w:rPr>
        <w:t>. Сообщаем, что для оперативного</w:t>
      </w:r>
      <w:r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42271A" w:rsidRPr="002E571A" w:rsidRDefault="0042271A" w:rsidP="0042271A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42271A" w:rsidRPr="002E571A" w:rsidRDefault="0042271A" w:rsidP="0042271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42271A" w:rsidRPr="002E571A" w:rsidRDefault="0042271A" w:rsidP="0042271A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42271A" w:rsidRPr="002E571A" w:rsidRDefault="0042271A" w:rsidP="0042271A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42271A" w:rsidRPr="002E571A" w:rsidRDefault="0042271A" w:rsidP="0042271A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42271A" w:rsidRDefault="0042271A" w:rsidP="0042271A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 w:rsidP="00C55087">
      <w:pPr>
        <w:ind w:left="1416" w:firstLine="708"/>
        <w:rPr>
          <w:rFonts w:cs="Arial"/>
          <w:sz w:val="16"/>
          <w:szCs w:val="16"/>
        </w:rPr>
      </w:pP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912DCE">
        <w:rPr>
          <w:rFonts w:cs="Arial"/>
          <w:b/>
          <w:szCs w:val="22"/>
        </w:rPr>
        <w:t>*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414C52" w:rsidRDefault="001319DA" w:rsidP="009E4575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14C52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414C52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1319DA" w:rsidRPr="00414C52" w:rsidRDefault="00414C52" w:rsidP="00AF5622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</w:t>
            </w:r>
            <w:r w:rsidRPr="00414C52">
              <w:rPr>
                <w:rFonts w:cs="Arial"/>
                <w:sz w:val="20"/>
                <w:szCs w:val="20"/>
              </w:rPr>
              <w:t>аботы по обеспечению ремонта, поверки и иным услугам в области метрологического обеспечения средств измерений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414C52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14C52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414C52" w:rsidRDefault="00414C52" w:rsidP="00414C5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14C52">
              <w:rPr>
                <w:rFonts w:cs="Arial"/>
                <w:sz w:val="20"/>
                <w:szCs w:val="20"/>
              </w:rPr>
              <w:t>Размер вознаграждения Исполнителя, %</w:t>
            </w:r>
          </w:p>
        </w:tc>
        <w:tc>
          <w:tcPr>
            <w:tcW w:w="3093" w:type="dxa"/>
          </w:tcPr>
          <w:p w:rsidR="002247A1" w:rsidRPr="002E571A" w:rsidRDefault="002247A1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69"/>
        </w:trPr>
        <w:tc>
          <w:tcPr>
            <w:tcW w:w="6369" w:type="dxa"/>
          </w:tcPr>
          <w:p w:rsidR="005127E4" w:rsidRPr="00414C52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14C52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98"/>
        </w:trPr>
        <w:tc>
          <w:tcPr>
            <w:tcW w:w="6369" w:type="dxa"/>
          </w:tcPr>
          <w:p w:rsidR="005127E4" w:rsidRPr="00414C52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414C52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39"/>
        </w:trPr>
        <w:tc>
          <w:tcPr>
            <w:tcW w:w="6369" w:type="dxa"/>
          </w:tcPr>
          <w:p w:rsidR="005127E4" w:rsidRPr="00414C52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414C52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912DCE" w:rsidRPr="00C55087" w:rsidRDefault="00912DCE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 указанная в уведомлении победителю, является датой акцепта оферты и датой заключения договора.</w:t>
      </w: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A22E79" w:rsidRPr="00F30C65" w:rsidRDefault="00A22E79" w:rsidP="00A22E79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Default="001319DA" w:rsidP="00C44C8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A83BB2" w:rsidRDefault="00A83BB2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70B63" w:rsidRDefault="00170B63" w:rsidP="000435A4">
      <w:pPr>
        <w:spacing w:before="0" w:line="276" w:lineRule="auto"/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 xml:space="preserve">Справка об опыте работы за </w:t>
            </w:r>
            <w:r w:rsidR="000A2848">
              <w:rPr>
                <w:rFonts w:ascii="Times New Roman" w:hAnsi="Times New Roman"/>
                <w:b/>
                <w:sz w:val="24"/>
              </w:rPr>
              <w:t>последние 6 лет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932FF3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32FF3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932FF3" w:rsidRDefault="00932FF3" w:rsidP="00932FF3">
      <w:pPr>
        <w:spacing w:before="0"/>
        <w:rPr>
          <w:rFonts w:ascii="Times New Roman" w:hAnsi="Times New Roman"/>
          <w:sz w:val="18"/>
          <w:szCs w:val="18"/>
        </w:rPr>
      </w:pPr>
    </w:p>
    <w:p w:rsidR="00132B25" w:rsidRPr="009A48A3" w:rsidRDefault="00132B25" w:rsidP="00932FF3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0A2848">
        <w:rPr>
          <w:rFonts w:ascii="Times New Roman" w:hAnsi="Times New Roman"/>
          <w:b/>
          <w:sz w:val="24"/>
        </w:rPr>
        <w:t>8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833345" w:rsidRDefault="00132B25" w:rsidP="003C3764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833345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2EF" w:rsidRDefault="008F02EF" w:rsidP="00FB07D9">
      <w:pPr>
        <w:spacing w:before="0"/>
      </w:pPr>
      <w:r>
        <w:separator/>
      </w:r>
    </w:p>
  </w:endnote>
  <w:endnote w:type="continuationSeparator" w:id="0">
    <w:p w:rsidR="008F02EF" w:rsidRDefault="008F02EF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3A3" w:rsidRDefault="001353A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2EF" w:rsidRDefault="008F02EF" w:rsidP="00FB07D9">
      <w:pPr>
        <w:spacing w:before="0"/>
      </w:pPr>
      <w:r>
        <w:separator/>
      </w:r>
    </w:p>
  </w:footnote>
  <w:footnote w:type="continuationSeparator" w:id="0">
    <w:p w:rsidR="008F02EF" w:rsidRDefault="008F02EF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DB7B24"/>
    <w:multiLevelType w:val="multilevel"/>
    <w:tmpl w:val="312CC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7" w15:restartNumberingAfterBreak="0">
    <w:nsid w:val="7AF43FFE"/>
    <w:multiLevelType w:val="multilevel"/>
    <w:tmpl w:val="E21CF4B2"/>
    <w:lvl w:ilvl="0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2"/>
  </w:num>
  <w:num w:numId="5">
    <w:abstractNumId w:val="13"/>
  </w:num>
  <w:num w:numId="6">
    <w:abstractNumId w:val="10"/>
  </w:num>
  <w:num w:numId="7">
    <w:abstractNumId w:val="11"/>
  </w:num>
  <w:num w:numId="8">
    <w:abstractNumId w:val="12"/>
  </w:num>
  <w:num w:numId="9">
    <w:abstractNumId w:val="9"/>
  </w:num>
  <w:num w:numId="10">
    <w:abstractNumId w:val="17"/>
  </w:num>
  <w:num w:numId="11">
    <w:abstractNumId w:val="1"/>
  </w:num>
  <w:num w:numId="12">
    <w:abstractNumId w:val="3"/>
  </w:num>
  <w:num w:numId="13">
    <w:abstractNumId w:val="17"/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150F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9C0"/>
    <w:rsid w:val="00027FC9"/>
    <w:rsid w:val="00031E58"/>
    <w:rsid w:val="000323E5"/>
    <w:rsid w:val="0003282C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77EC2"/>
    <w:rsid w:val="00081C6D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848"/>
    <w:rsid w:val="000A2DA8"/>
    <w:rsid w:val="000A2E46"/>
    <w:rsid w:val="000A3520"/>
    <w:rsid w:val="000A3CC2"/>
    <w:rsid w:val="000A474D"/>
    <w:rsid w:val="000A4BE9"/>
    <w:rsid w:val="000A4D01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C5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1C8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0C6"/>
    <w:rsid w:val="000E452B"/>
    <w:rsid w:val="000E46FD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281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694"/>
    <w:rsid w:val="00134DF7"/>
    <w:rsid w:val="00134EEF"/>
    <w:rsid w:val="00134F66"/>
    <w:rsid w:val="001353A3"/>
    <w:rsid w:val="00135412"/>
    <w:rsid w:val="00135828"/>
    <w:rsid w:val="00135BB5"/>
    <w:rsid w:val="00137BCE"/>
    <w:rsid w:val="001400F3"/>
    <w:rsid w:val="00140131"/>
    <w:rsid w:val="0014019D"/>
    <w:rsid w:val="0014044C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341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1EB4"/>
    <w:rsid w:val="001F2367"/>
    <w:rsid w:val="001F3D14"/>
    <w:rsid w:val="001F47C3"/>
    <w:rsid w:val="001F480F"/>
    <w:rsid w:val="001F4DC9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85D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4D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5F40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1CF"/>
    <w:rsid w:val="00285D7F"/>
    <w:rsid w:val="0028651F"/>
    <w:rsid w:val="00286895"/>
    <w:rsid w:val="00286A16"/>
    <w:rsid w:val="00286B14"/>
    <w:rsid w:val="00286E41"/>
    <w:rsid w:val="00286F17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857"/>
    <w:rsid w:val="00292BBE"/>
    <w:rsid w:val="00293650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915"/>
    <w:rsid w:val="002A4FB9"/>
    <w:rsid w:val="002A5515"/>
    <w:rsid w:val="002A5746"/>
    <w:rsid w:val="002A6098"/>
    <w:rsid w:val="002A6172"/>
    <w:rsid w:val="002A6427"/>
    <w:rsid w:val="002A6545"/>
    <w:rsid w:val="002A68F3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473F"/>
    <w:rsid w:val="002F510B"/>
    <w:rsid w:val="002F54F9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25E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97B8E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764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3F78F1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4C52"/>
    <w:rsid w:val="004151AA"/>
    <w:rsid w:val="00415389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71A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40C8"/>
    <w:rsid w:val="004C41B5"/>
    <w:rsid w:val="004C52D6"/>
    <w:rsid w:val="004C5400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07D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66D"/>
    <w:rsid w:val="005559A0"/>
    <w:rsid w:val="00555D3E"/>
    <w:rsid w:val="00555EAF"/>
    <w:rsid w:val="00556510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16D9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363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78B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59B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364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1F21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B5E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B55"/>
    <w:rsid w:val="0069255F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610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BF7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1C62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295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E47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238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338"/>
    <w:rsid w:val="00875583"/>
    <w:rsid w:val="00875B9B"/>
    <w:rsid w:val="00875BDC"/>
    <w:rsid w:val="00876CBF"/>
    <w:rsid w:val="0087703E"/>
    <w:rsid w:val="008774D4"/>
    <w:rsid w:val="00877C12"/>
    <w:rsid w:val="00877E95"/>
    <w:rsid w:val="00877F7D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569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2EF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124"/>
    <w:rsid w:val="0092326E"/>
    <w:rsid w:val="00923844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2FF3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626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3E29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6DE7"/>
    <w:rsid w:val="009670E5"/>
    <w:rsid w:val="0096713A"/>
    <w:rsid w:val="0096730A"/>
    <w:rsid w:val="00967707"/>
    <w:rsid w:val="00967A0E"/>
    <w:rsid w:val="009702C9"/>
    <w:rsid w:val="00971078"/>
    <w:rsid w:val="009713C0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5823"/>
    <w:rsid w:val="00975C2C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077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A87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E79"/>
    <w:rsid w:val="00A233B2"/>
    <w:rsid w:val="00A23447"/>
    <w:rsid w:val="00A23465"/>
    <w:rsid w:val="00A2394D"/>
    <w:rsid w:val="00A240DB"/>
    <w:rsid w:val="00A24377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AB4"/>
    <w:rsid w:val="00A51EA0"/>
    <w:rsid w:val="00A51F76"/>
    <w:rsid w:val="00A523F6"/>
    <w:rsid w:val="00A526CD"/>
    <w:rsid w:val="00A52D5C"/>
    <w:rsid w:val="00A52E25"/>
    <w:rsid w:val="00A5321A"/>
    <w:rsid w:val="00A53538"/>
    <w:rsid w:val="00A53F65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DB5"/>
    <w:rsid w:val="00A61E3A"/>
    <w:rsid w:val="00A6241F"/>
    <w:rsid w:val="00A631CD"/>
    <w:rsid w:val="00A63301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759"/>
    <w:rsid w:val="00A73A04"/>
    <w:rsid w:val="00A73DB2"/>
    <w:rsid w:val="00A740AB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86F"/>
    <w:rsid w:val="00AA5A59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4C49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45D1"/>
    <w:rsid w:val="00AE55A6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0FC5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C7C62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BF3"/>
    <w:rsid w:val="00BE308C"/>
    <w:rsid w:val="00BE3138"/>
    <w:rsid w:val="00BE351C"/>
    <w:rsid w:val="00BE3997"/>
    <w:rsid w:val="00BE3DA0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3E54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649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961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1C1D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0A0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3DA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40F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5B97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67E7F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27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0AEB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27A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BB0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5F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6B71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B12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DE5"/>
    <w:rsid w:val="00F41F27"/>
    <w:rsid w:val="00F421A7"/>
    <w:rsid w:val="00F43130"/>
    <w:rsid w:val="00F4318E"/>
    <w:rsid w:val="00F4330E"/>
    <w:rsid w:val="00F434B8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A65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065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2F1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24E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0EE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4F3F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EC854"/>
  <w15:docId w15:val="{2F602047-C751-4630-9292-DF8810DEE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10">
    <w:name w:val="Знак1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24">
    <w:name w:val="Знак2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1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2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3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4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5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8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13</cp:revision>
  <cp:lastPrinted>2017-08-28T13:19:00Z</cp:lastPrinted>
  <dcterms:created xsi:type="dcterms:W3CDTF">2016-09-08T12:35:00Z</dcterms:created>
  <dcterms:modified xsi:type="dcterms:W3CDTF">2017-12-04T05:36:00Z</dcterms:modified>
</cp:coreProperties>
</file>